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FD4802" w:rsidRDefault="00FD4802" w:rsidP="00B85722">
      <w:pPr>
        <w:jc w:val="center"/>
        <w:rPr>
          <w:b/>
        </w:rPr>
      </w:pPr>
    </w:p>
    <w:p w14:paraId="3BC1B84D" w14:textId="2D83A5C8" w:rsidR="7D4F9C7D" w:rsidRDefault="004065C1" w:rsidP="00283F9C">
      <w:pPr>
        <w:jc w:val="center"/>
        <w:rPr>
          <w:b/>
        </w:rPr>
      </w:pPr>
      <w:r w:rsidRPr="00B85722">
        <w:rPr>
          <w:b/>
        </w:rPr>
        <w:t xml:space="preserve">OPIS PRZEDMIOTU ZAMÓWIENIA </w:t>
      </w:r>
      <w:r w:rsidR="00B85722" w:rsidRPr="00B85722">
        <w:rPr>
          <w:b/>
        </w:rPr>
        <w:t>(OPZ)</w:t>
      </w:r>
    </w:p>
    <w:p w14:paraId="2E7BC1D9" w14:textId="77777777" w:rsidR="00283F9C" w:rsidRPr="00283F9C" w:rsidRDefault="00283F9C" w:rsidP="00283F9C">
      <w:pPr>
        <w:jc w:val="center"/>
        <w:rPr>
          <w:b/>
        </w:rPr>
      </w:pPr>
    </w:p>
    <w:p w14:paraId="3BD8CF19" w14:textId="07F39F59" w:rsidR="0BCEB7B3" w:rsidRDefault="0BCEB7B3" w:rsidP="0CBB5BC6">
      <w:pPr>
        <w:pStyle w:val="Zawartotabeli"/>
        <w:rPr>
          <w:b/>
          <w:bCs/>
        </w:rPr>
      </w:pPr>
      <w:r w:rsidRPr="0CBB5BC6">
        <w:rPr>
          <w:b/>
          <w:bCs/>
        </w:rPr>
        <w:t xml:space="preserve">Część nr </w:t>
      </w:r>
      <w:r w:rsidR="00283F9C" w:rsidRPr="0CBB5BC6">
        <w:rPr>
          <w:b/>
          <w:bCs/>
        </w:rPr>
        <w:t xml:space="preserve">7 </w:t>
      </w:r>
    </w:p>
    <w:p w14:paraId="0B9DAA97" w14:textId="79310941" w:rsidR="0BCEB7B3" w:rsidRDefault="0BCEB7B3" w:rsidP="0CBB5BC6">
      <w:pPr>
        <w:pStyle w:val="Zawartotabeli"/>
        <w:rPr>
          <w:b/>
          <w:bCs/>
        </w:rPr>
      </w:pPr>
    </w:p>
    <w:p w14:paraId="0BC7D76B" w14:textId="7535CA7E" w:rsidR="0BCEB7B3" w:rsidRDefault="43A61E48" w:rsidP="67EF3459">
      <w:pPr>
        <w:pStyle w:val="Zawartotabeli"/>
      </w:pPr>
      <w:r w:rsidRPr="67EF3459">
        <w:rPr>
          <w:b/>
          <w:bCs/>
        </w:rPr>
        <w:t xml:space="preserve">                                                                      </w:t>
      </w:r>
      <w:r w:rsidR="0BCEB7B3" w:rsidRPr="67EF3459">
        <w:rPr>
          <w:b/>
          <w:bCs/>
        </w:rPr>
        <w:t>Gateway do komunikacji ze szpitalnym systemem informacyjnym</w:t>
      </w:r>
    </w:p>
    <w:tbl>
      <w:tblPr>
        <w:tblW w:w="0" w:type="auto"/>
        <w:tblInd w:w="-255" w:type="dxa"/>
        <w:tblLook w:val="0000" w:firstRow="0" w:lastRow="0" w:firstColumn="0" w:lastColumn="0" w:noHBand="0" w:noVBand="0"/>
      </w:tblPr>
      <w:tblGrid>
        <w:gridCol w:w="489"/>
        <w:gridCol w:w="6187"/>
        <w:gridCol w:w="2910"/>
        <w:gridCol w:w="5229"/>
      </w:tblGrid>
      <w:tr w:rsidR="6E3F2C7A" w14:paraId="23A31525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E188CA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B7BE3D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9A1D0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Parametr wymagany</w:t>
            </w:r>
            <w:r>
              <w:br/>
            </w:r>
            <w:r w:rsidRPr="6E3F2C7A">
              <w:rPr>
                <w:b/>
                <w:bCs/>
                <w:i/>
                <w:iCs/>
                <w:sz w:val="20"/>
                <w:szCs w:val="20"/>
              </w:rPr>
              <w:t xml:space="preserve"> i oceniany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DD9448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6E3F2C7A" w14:paraId="2EE5B65E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CE1EE1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3B3C95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Producent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9A8A7A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D6244D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4CD725B4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0B91F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84BE9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Nazwa i typ urządzenia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4484E0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17869E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051E0CE9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6EA8AE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3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8254A2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Kraj pochodzenia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ADD19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2CE59E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3A6BCA2B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44EC3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4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7D814E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Rok produkcji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162617" w14:textId="77777777" w:rsidR="6E3F2C7A" w:rsidRDefault="6E3F2C7A" w:rsidP="6E3F2C7A">
            <w:pPr>
              <w:pStyle w:val="Zawartotabeli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 xml:space="preserve">2025 lub zgodne z </w:t>
            </w:r>
          </w:p>
          <w:p w14:paraId="0C712828" w14:textId="77777777" w:rsidR="6E3F2C7A" w:rsidRDefault="6E3F2C7A" w:rsidP="6E3F2C7A">
            <w:pPr>
              <w:pStyle w:val="Zawartotabeli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 xml:space="preserve">rokiem złożenia </w:t>
            </w:r>
          </w:p>
          <w:p w14:paraId="30B19D3E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zamówienia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DDD001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5DC38FA0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74E74D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5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A53DB4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Zamawiana ilość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84FE58" w14:textId="4F80310D" w:rsidR="6A909C4C" w:rsidRDefault="00895A9A" w:rsidP="6E3F2C7A">
            <w:pPr>
              <w:pStyle w:val="Zawartotabeli"/>
              <w:jc w:val="center"/>
            </w:pPr>
            <w:r>
              <w:rPr>
                <w:sz w:val="20"/>
                <w:szCs w:val="20"/>
              </w:rPr>
              <w:t>1</w:t>
            </w:r>
            <w:bookmarkStart w:id="0" w:name="_GoBack"/>
            <w:bookmarkEnd w:id="0"/>
            <w:r w:rsidR="6E3F2C7A" w:rsidRPr="6E3F2C7A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E149E1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29925166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748EF0" w14:textId="77777777" w:rsidR="6E3F2C7A" w:rsidRDefault="6E3F2C7A" w:rsidP="6E3F2C7A">
            <w:pPr>
              <w:jc w:val="center"/>
            </w:pPr>
            <w:r w:rsidRPr="6E3F2C7A">
              <w:rPr>
                <w:sz w:val="20"/>
                <w:szCs w:val="20"/>
              </w:rPr>
              <w:t>6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17AFC1" w14:textId="77777777" w:rsidR="6E3F2C7A" w:rsidRDefault="6E3F2C7A">
            <w:r w:rsidRPr="6E3F2C7A">
              <w:rPr>
                <w:sz w:val="20"/>
                <w:szCs w:val="20"/>
              </w:rPr>
              <w:t>Miejsce instalacji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E8F80D" w14:textId="77777777" w:rsidR="6E3F2C7A" w:rsidRDefault="6E3F2C7A" w:rsidP="6E3F2C7A">
            <w:pPr>
              <w:pStyle w:val="Zawartotabeli"/>
              <w:spacing w:line="200" w:lineRule="atLeast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>Szpital Copernicus PL Sp. z o.o.</w:t>
            </w:r>
            <w:r>
              <w:br/>
            </w:r>
            <w:r w:rsidRPr="6E3F2C7A">
              <w:rPr>
                <w:sz w:val="20"/>
                <w:szCs w:val="20"/>
              </w:rPr>
              <w:t>Nowe Ogrody 1-6</w:t>
            </w:r>
            <w:r>
              <w:br/>
            </w:r>
            <w:r w:rsidRPr="6E3F2C7A">
              <w:rPr>
                <w:sz w:val="20"/>
                <w:szCs w:val="20"/>
              </w:rPr>
              <w:t>80-803 Gdańsk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800660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0C260273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1E9E94" w14:textId="77777777" w:rsidR="6E3F2C7A" w:rsidRDefault="6E3F2C7A" w:rsidP="6E3F2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F1D2A9" w14:textId="77777777" w:rsidR="6E3F2C7A" w:rsidRDefault="6E3F2C7A" w:rsidP="6E3F2C7A">
            <w:pPr>
              <w:jc w:val="center"/>
            </w:pP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Wymagania ogólne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15BE03" w14:textId="77777777" w:rsidR="6E3F2C7A" w:rsidRDefault="6E3F2C7A" w:rsidP="6E3F2C7A">
            <w:pPr>
              <w:jc w:val="center"/>
            </w:pP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Parametr wymagany</w:t>
            </w:r>
            <w:r>
              <w:br/>
            </w: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i wskazany do oceny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034AB2" w14:textId="77777777" w:rsidR="6E3F2C7A" w:rsidRDefault="6E3F2C7A" w:rsidP="6E3F2C7A">
            <w:pPr>
              <w:pStyle w:val="Listawypunktowana1"/>
              <w:tabs>
                <w:tab w:val="clear" w:pos="720"/>
              </w:tabs>
              <w:ind w:left="0" w:firstLine="0"/>
              <w:jc w:val="center"/>
              <w:rPr>
                <w:b/>
                <w:bCs/>
                <w:i/>
                <w:iCs/>
              </w:rPr>
            </w:pPr>
            <w:r w:rsidRPr="6E3F2C7A">
              <w:rPr>
                <w:b/>
                <w:bCs/>
                <w:i/>
                <w:iCs/>
              </w:rPr>
              <w:t>Opis oferowanego parametru ze wskazaniem spełnienia warunku TAK/NIE</w:t>
            </w:r>
          </w:p>
        </w:tc>
      </w:tr>
      <w:tr w:rsidR="6E3F2C7A" w14:paraId="06B3B58C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808587" w14:textId="77777777" w:rsidR="6E3F2C7A" w:rsidRDefault="6E3F2C7A" w:rsidP="6E3F2C7A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169017" w14:textId="6531C0F2" w:rsidR="646552E6" w:rsidRDefault="646552E6" w:rsidP="6E3F2C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6E3F2C7A">
              <w:rPr>
                <w:color w:val="000000" w:themeColor="text1"/>
                <w:sz w:val="20"/>
                <w:szCs w:val="20"/>
              </w:rPr>
              <w:t xml:space="preserve">Serwer Gateway do komunikacji na płaszczyźnie </w:t>
            </w:r>
            <w:r w:rsidR="001F5814">
              <w:rPr>
                <w:color w:val="000000" w:themeColor="text1"/>
                <w:sz w:val="20"/>
                <w:szCs w:val="20"/>
              </w:rPr>
              <w:t>urządzenia</w:t>
            </w:r>
            <w:r w:rsidRPr="6E3F2C7A">
              <w:rPr>
                <w:color w:val="000000" w:themeColor="text1"/>
                <w:sz w:val="20"/>
                <w:szCs w:val="20"/>
              </w:rPr>
              <w:t xml:space="preserve"> monitorujące</w:t>
            </w:r>
            <w:r w:rsidR="001F5814">
              <w:rPr>
                <w:color w:val="000000" w:themeColor="text1"/>
                <w:sz w:val="20"/>
                <w:szCs w:val="20"/>
              </w:rPr>
              <w:t xml:space="preserve"> </w:t>
            </w:r>
            <w:r w:rsidRPr="6E3F2C7A">
              <w:rPr>
                <w:color w:val="000000" w:themeColor="text1"/>
                <w:sz w:val="20"/>
                <w:szCs w:val="20"/>
              </w:rPr>
              <w:t>– HIS.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42C301" w14:textId="77777777" w:rsidR="6E3F2C7A" w:rsidRDefault="6E3F2C7A" w:rsidP="6E3F2C7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6E3F2C7A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566FD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49E32C27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912BDC" w14:textId="77777777" w:rsidR="6E3F2C7A" w:rsidRDefault="6E3F2C7A" w:rsidP="6E3F2C7A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8638CB" w14:textId="65B67059" w:rsidR="001F5814" w:rsidRDefault="4E7E06C6" w:rsidP="6E3F2C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51B59909">
              <w:rPr>
                <w:color w:val="000000" w:themeColor="text1"/>
                <w:sz w:val="20"/>
                <w:szCs w:val="20"/>
              </w:rPr>
              <w:t>Bramka obsługująca m</w:t>
            </w:r>
            <w:r w:rsidR="57121094" w:rsidRPr="51B59909">
              <w:rPr>
                <w:color w:val="000000" w:themeColor="text1"/>
                <w:sz w:val="20"/>
                <w:szCs w:val="20"/>
              </w:rPr>
              <w:t>ax</w:t>
            </w:r>
            <w:r w:rsidRPr="51B59909">
              <w:rPr>
                <w:color w:val="000000" w:themeColor="text1"/>
                <w:sz w:val="20"/>
                <w:szCs w:val="20"/>
              </w:rPr>
              <w:t>.</w:t>
            </w:r>
            <w:r w:rsidR="438C93FD" w:rsidRPr="51B59909">
              <w:rPr>
                <w:color w:val="000000" w:themeColor="text1"/>
                <w:sz w:val="20"/>
                <w:szCs w:val="20"/>
              </w:rPr>
              <w:t xml:space="preserve"> 220 urządzeń, w tym</w:t>
            </w:r>
            <w:r w:rsidR="001F5814" w:rsidRPr="51B59909">
              <w:rPr>
                <w:color w:val="000000" w:themeColor="text1"/>
                <w:sz w:val="20"/>
                <w:szCs w:val="20"/>
              </w:rPr>
              <w:t>:</w:t>
            </w:r>
          </w:p>
          <w:p w14:paraId="4AE20B89" w14:textId="105AFDD0" w:rsidR="001F5814" w:rsidRPr="001F5814" w:rsidRDefault="4120B9F6" w:rsidP="51B59909">
            <w:pPr>
              <w:pStyle w:val="Akapitzlist"/>
              <w:numPr>
                <w:ilvl w:val="0"/>
                <w:numId w:val="21"/>
              </w:num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51B59909">
              <w:rPr>
                <w:color w:val="000000" w:themeColor="text1"/>
                <w:sz w:val="20"/>
                <w:szCs w:val="20"/>
                <w:lang w:val="en-US"/>
              </w:rPr>
              <w:t>kardiomonitor</w:t>
            </w:r>
            <w:r w:rsidR="70A39813" w:rsidRPr="51B59909">
              <w:rPr>
                <w:color w:val="000000" w:themeColor="text1"/>
                <w:sz w:val="20"/>
                <w:szCs w:val="20"/>
                <w:lang w:val="en-US"/>
              </w:rPr>
              <w:t>y</w:t>
            </w:r>
            <w:proofErr w:type="spellEnd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>serii</w:t>
            </w:r>
            <w:proofErr w:type="spellEnd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>uMEC</w:t>
            </w:r>
            <w:proofErr w:type="spellEnd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>iMEC</w:t>
            </w:r>
            <w:proofErr w:type="spellEnd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>iPM</w:t>
            </w:r>
            <w:proofErr w:type="spellEnd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>ePM</w:t>
            </w:r>
            <w:proofErr w:type="spellEnd"/>
            <w:r w:rsidR="001F5814" w:rsidRPr="51B59909">
              <w:rPr>
                <w:color w:val="000000" w:themeColor="text1"/>
                <w:sz w:val="20"/>
                <w:szCs w:val="20"/>
                <w:lang w:val="en-US"/>
              </w:rPr>
              <w:t xml:space="preserve">, N, T, </w:t>
            </w:r>
          </w:p>
          <w:p w14:paraId="13C4988C" w14:textId="2B97C992" w:rsidR="001F5814" w:rsidRPr="001F5814" w:rsidRDefault="001F5814" w:rsidP="001F5814">
            <w:pPr>
              <w:pStyle w:val="Akapitzlist"/>
              <w:numPr>
                <w:ilvl w:val="0"/>
                <w:numId w:val="2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51B59909">
              <w:rPr>
                <w:color w:val="000000" w:themeColor="text1"/>
                <w:sz w:val="20"/>
                <w:szCs w:val="20"/>
              </w:rPr>
              <w:t>telemetri</w:t>
            </w:r>
            <w:r w:rsidR="7F94174D" w:rsidRPr="51B59909">
              <w:rPr>
                <w:color w:val="000000" w:themeColor="text1"/>
                <w:sz w:val="20"/>
                <w:szCs w:val="20"/>
              </w:rPr>
              <w:t>e</w:t>
            </w:r>
            <w:r w:rsidRPr="51B59909">
              <w:rPr>
                <w:color w:val="000000" w:themeColor="text1"/>
                <w:sz w:val="20"/>
                <w:szCs w:val="20"/>
              </w:rPr>
              <w:t xml:space="preserve"> TM80, </w:t>
            </w:r>
          </w:p>
          <w:p w14:paraId="591CD7D6" w14:textId="1ABE91A5" w:rsidR="6E3F2C7A" w:rsidRPr="006A25EB" w:rsidRDefault="4120B9F6" w:rsidP="001F5814">
            <w:pPr>
              <w:pStyle w:val="Akapitzlist"/>
              <w:numPr>
                <w:ilvl w:val="0"/>
                <w:numId w:val="21"/>
              </w:num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A25EB">
              <w:rPr>
                <w:color w:val="000000" w:themeColor="text1"/>
                <w:sz w:val="20"/>
                <w:szCs w:val="20"/>
                <w:lang w:val="en-US"/>
              </w:rPr>
              <w:t>central</w:t>
            </w:r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>e</w:t>
            </w:r>
            <w:proofErr w:type="spellEnd"/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>serii</w:t>
            </w:r>
            <w:proofErr w:type="spellEnd"/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>BeneVison</w:t>
            </w:r>
            <w:proofErr w:type="spellEnd"/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 xml:space="preserve"> CMS </w:t>
            </w:r>
            <w:proofErr w:type="spellStart"/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="001F5814" w:rsidRPr="006A25EB">
              <w:rPr>
                <w:color w:val="000000" w:themeColor="text1"/>
                <w:sz w:val="20"/>
                <w:szCs w:val="20"/>
                <w:lang w:val="en-US"/>
              </w:rPr>
              <w:t xml:space="preserve"> Hypervisor</w:t>
            </w:r>
            <w:r w:rsidR="63CA7548" w:rsidRPr="006A25EB">
              <w:rPr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A2385A" w14:textId="3DAC3A7A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  <w:r w:rsidR="772D5560" w:rsidRPr="05C80E6E">
              <w:rPr>
                <w:i/>
                <w:iCs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C7305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00A62682" w14:paraId="3368205B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FB7CF5" w14:textId="77777777" w:rsidR="00A62682" w:rsidRDefault="00A62682" w:rsidP="6E3F2C7A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F59E90" w14:textId="23CFF884" w:rsidR="00A62682" w:rsidRPr="7D4F9C7D" w:rsidRDefault="00A62682" w:rsidP="6E3F2C7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W cenie oferty koszty aktualizacji central wymagających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upgrade’u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do wyższej wersji.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D0F92B" w14:textId="53BE22A4" w:rsidR="00A62682" w:rsidRPr="05C80E6E" w:rsidRDefault="00A62682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F3AE08" w14:textId="77777777" w:rsidR="00A62682" w:rsidRDefault="00A62682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780EBBE2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FE425A" w14:textId="77777777" w:rsidR="6E3F2C7A" w:rsidRDefault="6E3F2C7A" w:rsidP="6E3F2C7A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B1FF7" w14:textId="0A997122" w:rsidR="6E3F2C7A" w:rsidRDefault="6F163C87" w:rsidP="05C80E6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5C80E6E">
              <w:rPr>
                <w:color w:val="000000" w:themeColor="text1"/>
                <w:sz w:val="20"/>
                <w:szCs w:val="20"/>
              </w:rPr>
              <w:t xml:space="preserve">Licencja po stronie systemu informatycznego </w:t>
            </w:r>
            <w:proofErr w:type="spellStart"/>
            <w:r w:rsidRPr="05C80E6E">
              <w:rPr>
                <w:color w:val="000000" w:themeColor="text1"/>
                <w:sz w:val="20"/>
                <w:szCs w:val="20"/>
              </w:rPr>
              <w:t>Optimed</w:t>
            </w:r>
            <w:proofErr w:type="spellEnd"/>
            <w:r w:rsidRPr="05C80E6E">
              <w:rPr>
                <w:color w:val="000000" w:themeColor="text1"/>
                <w:sz w:val="20"/>
                <w:szCs w:val="20"/>
              </w:rPr>
              <w:t xml:space="preserve"> HIS i </w:t>
            </w:r>
            <w:proofErr w:type="spellStart"/>
            <w:r w:rsidRPr="05C80E6E">
              <w:rPr>
                <w:color w:val="000000" w:themeColor="text1"/>
                <w:sz w:val="20"/>
                <w:szCs w:val="20"/>
              </w:rPr>
              <w:t>Infinitt</w:t>
            </w:r>
            <w:proofErr w:type="spellEnd"/>
            <w:r w:rsidRPr="05C80E6E">
              <w:rPr>
                <w:color w:val="000000" w:themeColor="text1"/>
                <w:sz w:val="20"/>
                <w:szCs w:val="20"/>
              </w:rPr>
              <w:t xml:space="preserve"> PACS, w tym koszty pracy dostawców systemów informatycznych są po stronie Zamawiającego.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AAE057" w14:textId="3F71A821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BF5D54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00A62682" w14:paraId="3F5BDAB1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6E1606" w14:textId="77777777" w:rsidR="00A62682" w:rsidRDefault="00A62682" w:rsidP="6E3F2C7A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4FA0DE" w14:textId="62E914F2" w:rsidR="00A62682" w:rsidRPr="05C80E6E" w:rsidRDefault="00A62682" w:rsidP="05C80E6E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Gateway instalowany na zasobie wirtualnym Zamawiającego. Zamawiający udostępni taki zasób.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DB69CC" w14:textId="71E01F47" w:rsidR="00A62682" w:rsidRPr="05C80E6E" w:rsidRDefault="00A62682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68868" w14:textId="77777777" w:rsidR="00A62682" w:rsidRDefault="00A62682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62771E00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D3F0AF" w14:textId="77777777" w:rsidR="6E3F2C7A" w:rsidRDefault="6E3F2C7A" w:rsidP="6E3F2C7A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9615B7" w14:textId="1A216CC9" w:rsidR="6E3F2C7A" w:rsidRDefault="77034141" w:rsidP="05C80E6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D4F9C7D">
              <w:rPr>
                <w:color w:val="000000" w:themeColor="text1"/>
                <w:sz w:val="20"/>
                <w:szCs w:val="20"/>
              </w:rPr>
              <w:t xml:space="preserve">Integracja </w:t>
            </w:r>
            <w:r w:rsidR="47DE0475" w:rsidRPr="7D4F9C7D">
              <w:rPr>
                <w:color w:val="000000" w:themeColor="text1"/>
                <w:sz w:val="20"/>
                <w:szCs w:val="20"/>
              </w:rPr>
              <w:t xml:space="preserve">urządzeń </w:t>
            </w:r>
            <w:r w:rsidR="75876F02" w:rsidRPr="7D4F9C7D">
              <w:rPr>
                <w:color w:val="000000" w:themeColor="text1"/>
                <w:sz w:val="20"/>
                <w:szCs w:val="20"/>
              </w:rPr>
              <w:t>oferowanych i</w:t>
            </w:r>
            <w:r w:rsidRPr="7D4F9C7D">
              <w:rPr>
                <w:color w:val="000000" w:themeColor="text1"/>
                <w:sz w:val="20"/>
                <w:szCs w:val="20"/>
              </w:rPr>
              <w:t xml:space="preserve"> posiadanych przez Zamawiającego z oferowaną bramką.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E7C103" w14:textId="625DB187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53C2DA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006A25EB" w14:paraId="20EB67E6" w14:textId="77777777" w:rsidTr="51B59909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8F0A89" w14:textId="77777777" w:rsidR="006A25EB" w:rsidRDefault="006A25EB" w:rsidP="6E3F2C7A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FD9E20" w14:textId="77777777" w:rsidR="006A25EB" w:rsidRPr="00603848" w:rsidRDefault="006A25EB" w:rsidP="006A25EB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79A7F49C" w14:textId="77777777" w:rsidR="006A25EB" w:rsidRPr="00603848" w:rsidRDefault="006A25EB" w:rsidP="006A25EB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4293E9D5" w14:textId="3B5FED5A" w:rsidR="006A25EB" w:rsidRPr="7D4F9C7D" w:rsidRDefault="006A25EB" w:rsidP="006A25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7E75D5" w14:textId="08DA69F3" w:rsidR="006A25EB" w:rsidRPr="05C80E6E" w:rsidRDefault="006A25EB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7B43F8" w14:textId="77777777" w:rsidR="006A25EB" w:rsidRDefault="006A25EB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</w:tbl>
    <w:p w14:paraId="34CE0A41" w14:textId="599D75BF" w:rsidR="001E7428" w:rsidRDefault="001E7428" w:rsidP="009E251E">
      <w:pPr>
        <w:pStyle w:val="NormalnyWeb"/>
        <w:spacing w:after="0"/>
        <w:rPr>
          <w:rFonts w:ascii="Calibri" w:hAnsi="Calibri" w:cs="Calibri"/>
          <w:sz w:val="20"/>
          <w:szCs w:val="20"/>
        </w:rPr>
      </w:pPr>
    </w:p>
    <w:p w14:paraId="0E5452F0" w14:textId="77777777" w:rsidR="00A1525D" w:rsidRDefault="00A1525D" w:rsidP="00A1525D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62EBF3C5" w14:textId="3E6AB0E3" w:rsidR="00794342" w:rsidRPr="001F5814" w:rsidRDefault="00794342" w:rsidP="001F5814">
      <w:pPr>
        <w:pStyle w:val="NormalnyWeb"/>
        <w:spacing w:before="0" w:after="0"/>
        <w:jc w:val="right"/>
        <w:rPr>
          <w:b/>
          <w:bCs/>
          <w:color w:val="000000"/>
          <w:sz w:val="20"/>
          <w:szCs w:val="20"/>
        </w:rPr>
      </w:pPr>
    </w:p>
    <w:sectPr w:rsidR="00794342" w:rsidRPr="001F5814" w:rsidSect="007B3194">
      <w:headerReference w:type="default" r:id="rId8"/>
      <w:footerReference w:type="default" r:id="rId9"/>
      <w:pgSz w:w="16838" w:h="11906" w:orient="landscape"/>
      <w:pgMar w:top="1418" w:right="1134" w:bottom="1418" w:left="1134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03A4E" w14:textId="77777777" w:rsidR="00EB2530" w:rsidRDefault="00EB2530" w:rsidP="00B85722">
      <w:r>
        <w:separator/>
      </w:r>
    </w:p>
  </w:endnote>
  <w:endnote w:type="continuationSeparator" w:id="0">
    <w:p w14:paraId="1534AAF4" w14:textId="77777777" w:rsidR="00EB2530" w:rsidRDefault="00EB2530" w:rsidP="00B8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13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205C48" w:rsidRPr="00981DC6" w14:paraId="04CFC75B" w14:textId="77777777" w:rsidTr="007B3194">
      <w:trPr>
        <w:trHeight w:val="1126"/>
      </w:trPr>
      <w:tc>
        <w:tcPr>
          <w:tcW w:w="6822" w:type="dxa"/>
          <w:tcBorders>
            <w:top w:val="single" w:sz="4" w:space="0" w:color="548DD4" w:themeColor="text2" w:themeTint="99"/>
          </w:tcBorders>
          <w:shd w:val="clear" w:color="auto" w:fill="auto"/>
          <w:vAlign w:val="center"/>
        </w:tcPr>
        <w:p w14:paraId="04EFF617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tcBorders>
            <w:top w:val="single" w:sz="4" w:space="0" w:color="548DD4" w:themeColor="text2" w:themeTint="99"/>
          </w:tcBorders>
          <w:shd w:val="clear" w:color="auto" w:fill="auto"/>
          <w:vAlign w:val="center"/>
        </w:tcPr>
        <w:p w14:paraId="2B06315E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7759B43F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6D98A12B" w14:textId="77777777" w:rsidR="00205C48" w:rsidRDefault="00205C48" w:rsidP="007B3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4AE1E" w14:textId="77777777" w:rsidR="00EB2530" w:rsidRDefault="00EB2530" w:rsidP="00B85722">
      <w:r>
        <w:separator/>
      </w:r>
    </w:p>
  </w:footnote>
  <w:footnote w:type="continuationSeparator" w:id="0">
    <w:p w14:paraId="5FC6DD9F" w14:textId="77777777" w:rsidR="00EB2530" w:rsidRDefault="00EB2530" w:rsidP="00B85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DB82" w14:textId="3D898B68" w:rsidR="00B85722" w:rsidRDefault="001A51D8" w:rsidP="00EB7E99">
    <w:pPr>
      <w:pStyle w:val="Nagwek"/>
    </w:pPr>
    <w:r>
      <w:rPr>
        <w:noProof/>
        <w:lang w:eastAsia="pl-PL"/>
      </w:rPr>
      <w:drawing>
        <wp:inline distT="0" distB="0" distL="0" distR="0" wp14:anchorId="30BA9732" wp14:editId="07777777">
          <wp:extent cx="3200400" cy="36131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3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67EF3459" w:rsidRPr="4D62F225">
      <w:rPr>
        <w:noProof/>
        <w:lang w:eastAsia="pl-PL"/>
      </w:rPr>
      <w:t xml:space="preserve">                                                                                                                        </w:t>
    </w:r>
    <w:r w:rsidR="67EF3459">
      <w:rPr>
        <w:noProof/>
      </w:rPr>
      <w:drawing>
        <wp:inline distT="0" distB="0" distL="0" distR="0" wp14:anchorId="1573C96F" wp14:editId="02A5A367">
          <wp:extent cx="1038095" cy="828572"/>
          <wp:effectExtent l="0" t="0" r="0" b="0"/>
          <wp:docPr id="1996305280" name="Obraz 1996305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095" cy="828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97CC1D" w14:textId="3706543D" w:rsidR="004065C1" w:rsidRDefault="00143716" w:rsidP="00143716">
    <w:pPr>
      <w:pStyle w:val="Nagwek"/>
      <w:jc w:val="center"/>
    </w:pPr>
    <w:r>
      <w:tab/>
    </w:r>
    <w:r>
      <w:tab/>
    </w:r>
    <w:r>
      <w:tab/>
    </w:r>
    <w:r>
      <w:tab/>
    </w:r>
    <w:r>
      <w:tab/>
    </w:r>
    <w:r>
      <w:tab/>
      <w:t>D10.251.23.N.2025</w:t>
    </w:r>
  </w:p>
  <w:p w14:paraId="2D2ADD97" w14:textId="2655A369" w:rsidR="004065C1" w:rsidRPr="004065C1" w:rsidRDefault="004065C1" w:rsidP="004065C1">
    <w:pPr>
      <w:pStyle w:val="Nagwek"/>
      <w:jc w:val="center"/>
      <w:rPr>
        <w:rFonts w:ascii="Book Antiqua" w:hAnsi="Book Antiqua"/>
        <w:b/>
        <w:sz w:val="22"/>
      </w:rPr>
    </w:pPr>
    <w:r>
      <w:rPr>
        <w:rFonts w:ascii="Book Antiqua" w:hAnsi="Book Antiqua"/>
        <w:b/>
        <w:sz w:val="22"/>
      </w:rPr>
      <w:tab/>
    </w:r>
    <w:r>
      <w:rPr>
        <w:rFonts w:ascii="Book Antiqua" w:hAnsi="Book Antiqua"/>
        <w:b/>
        <w:sz w:val="22"/>
      </w:rPr>
      <w:tab/>
    </w:r>
    <w:r>
      <w:rPr>
        <w:rFonts w:ascii="Book Antiqua" w:hAnsi="Book Antiqua"/>
        <w:b/>
        <w:sz w:val="22"/>
      </w:rPr>
      <w:tab/>
    </w:r>
    <w:r>
      <w:rPr>
        <w:rFonts w:ascii="Book Antiqua" w:hAnsi="Book Antiqua"/>
        <w:b/>
        <w:sz w:val="22"/>
      </w:rPr>
      <w:tab/>
    </w:r>
    <w:r>
      <w:rPr>
        <w:rFonts w:ascii="Book Antiqua" w:hAnsi="Book Antiqua"/>
        <w:b/>
        <w:sz w:val="22"/>
      </w:rPr>
      <w:tab/>
    </w:r>
    <w:r>
      <w:rPr>
        <w:rFonts w:ascii="Book Antiqua" w:hAnsi="Book Antiqua"/>
        <w:b/>
        <w:sz w:val="22"/>
      </w:rPr>
      <w:tab/>
    </w:r>
    <w:r w:rsidR="000E1728">
      <w:rPr>
        <w:rFonts w:ascii="Book Antiqua" w:hAnsi="Book Antiqua"/>
        <w:b/>
        <w:sz w:val="22"/>
      </w:rPr>
      <w:t>Zał. nr 1</w:t>
    </w:r>
    <w:r w:rsidR="00A1525D">
      <w:rPr>
        <w:rFonts w:ascii="Book Antiqua" w:hAnsi="Book Antiqua"/>
        <w:b/>
        <w:sz w:val="22"/>
      </w:rPr>
      <w:t>b</w:t>
    </w:r>
    <w:r w:rsidRPr="004065C1">
      <w:rPr>
        <w:rFonts w:ascii="Book Antiqua" w:hAnsi="Book Antiqua"/>
        <w:b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B8870E6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</w:lvl>
    <w:lvl w:ilvl="1">
      <w:start w:val="1"/>
      <w:numFmt w:val="decimal"/>
      <w:lvlText w:val="%2."/>
      <w:lvlJc w:val="left"/>
      <w:pPr>
        <w:tabs>
          <w:tab w:val="num" w:pos="1194"/>
        </w:tabs>
        <w:ind w:left="1194" w:hanging="360"/>
      </w:pPr>
    </w:lvl>
    <w:lvl w:ilvl="2">
      <w:start w:val="1"/>
      <w:numFmt w:val="decimal"/>
      <w:lvlText w:val="%3."/>
      <w:lvlJc w:val="left"/>
      <w:pPr>
        <w:tabs>
          <w:tab w:val="num" w:pos="1554"/>
        </w:tabs>
        <w:ind w:left="1554" w:hanging="360"/>
      </w:pPr>
    </w:lvl>
    <w:lvl w:ilvl="3">
      <w:start w:val="1"/>
      <w:numFmt w:val="decimal"/>
      <w:lvlText w:val="%4."/>
      <w:lvlJc w:val="left"/>
      <w:pPr>
        <w:tabs>
          <w:tab w:val="num" w:pos="1914"/>
        </w:tabs>
        <w:ind w:left="1914" w:hanging="360"/>
      </w:pPr>
    </w:lvl>
    <w:lvl w:ilvl="4">
      <w:start w:val="1"/>
      <w:numFmt w:val="decimal"/>
      <w:lvlText w:val="%5."/>
      <w:lvlJc w:val="left"/>
      <w:pPr>
        <w:tabs>
          <w:tab w:val="num" w:pos="2274"/>
        </w:tabs>
        <w:ind w:left="2274" w:hanging="360"/>
      </w:pPr>
    </w:lvl>
    <w:lvl w:ilvl="5">
      <w:start w:val="1"/>
      <w:numFmt w:val="decimal"/>
      <w:lvlText w:val="%6."/>
      <w:lvlJc w:val="left"/>
      <w:pPr>
        <w:tabs>
          <w:tab w:val="num" w:pos="2634"/>
        </w:tabs>
        <w:ind w:left="2634" w:hanging="360"/>
      </w:pPr>
    </w:lvl>
    <w:lvl w:ilvl="6">
      <w:start w:val="1"/>
      <w:numFmt w:val="decimal"/>
      <w:lvlText w:val="%7."/>
      <w:lvlJc w:val="left"/>
      <w:pPr>
        <w:tabs>
          <w:tab w:val="num" w:pos="2994"/>
        </w:tabs>
        <w:ind w:left="2994" w:hanging="360"/>
      </w:pPr>
    </w:lvl>
    <w:lvl w:ilvl="7">
      <w:start w:val="1"/>
      <w:numFmt w:val="decimal"/>
      <w:lvlText w:val="%8."/>
      <w:lvlJc w:val="left"/>
      <w:pPr>
        <w:tabs>
          <w:tab w:val="num" w:pos="3354"/>
        </w:tabs>
        <w:ind w:left="3354" w:hanging="360"/>
      </w:pPr>
    </w:lvl>
    <w:lvl w:ilvl="8">
      <w:start w:val="1"/>
      <w:numFmt w:val="decimal"/>
      <w:lvlText w:val="%9."/>
      <w:lvlJc w:val="left"/>
      <w:pPr>
        <w:tabs>
          <w:tab w:val="num" w:pos="3714"/>
        </w:tabs>
        <w:ind w:left="3714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EFF7945"/>
    <w:multiLevelType w:val="multilevel"/>
    <w:tmpl w:val="1B8870E6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10" w15:restartNumberingAfterBreak="0">
    <w:nsid w:val="102AB844"/>
    <w:multiLevelType w:val="hybridMultilevel"/>
    <w:tmpl w:val="48647E68"/>
    <w:lvl w:ilvl="0" w:tplc="E780CA9A">
      <w:start w:val="1"/>
      <w:numFmt w:val="decimal"/>
      <w:lvlText w:val="%1."/>
      <w:lvlJc w:val="left"/>
      <w:pPr>
        <w:ind w:left="360" w:hanging="360"/>
      </w:pPr>
    </w:lvl>
    <w:lvl w:ilvl="1" w:tplc="F218461C">
      <w:start w:val="1"/>
      <w:numFmt w:val="lowerLetter"/>
      <w:lvlText w:val="%2."/>
      <w:lvlJc w:val="left"/>
      <w:pPr>
        <w:ind w:left="1080" w:hanging="360"/>
      </w:pPr>
    </w:lvl>
    <w:lvl w:ilvl="2" w:tplc="2F4CDB8A">
      <w:start w:val="1"/>
      <w:numFmt w:val="lowerRoman"/>
      <w:lvlText w:val="%3."/>
      <w:lvlJc w:val="right"/>
      <w:pPr>
        <w:ind w:left="1800" w:hanging="180"/>
      </w:pPr>
    </w:lvl>
    <w:lvl w:ilvl="3" w:tplc="DA3CF05A">
      <w:start w:val="1"/>
      <w:numFmt w:val="decimal"/>
      <w:lvlText w:val="%4."/>
      <w:lvlJc w:val="left"/>
      <w:pPr>
        <w:ind w:left="2520" w:hanging="360"/>
      </w:pPr>
    </w:lvl>
    <w:lvl w:ilvl="4" w:tplc="40DE1396">
      <w:start w:val="1"/>
      <w:numFmt w:val="lowerLetter"/>
      <w:lvlText w:val="%5."/>
      <w:lvlJc w:val="left"/>
      <w:pPr>
        <w:ind w:left="3240" w:hanging="360"/>
      </w:pPr>
    </w:lvl>
    <w:lvl w:ilvl="5" w:tplc="A37E8C6E">
      <w:start w:val="1"/>
      <w:numFmt w:val="lowerRoman"/>
      <w:lvlText w:val="%6."/>
      <w:lvlJc w:val="right"/>
      <w:pPr>
        <w:ind w:left="3960" w:hanging="180"/>
      </w:pPr>
    </w:lvl>
    <w:lvl w:ilvl="6" w:tplc="D40A26CA">
      <w:start w:val="1"/>
      <w:numFmt w:val="decimal"/>
      <w:lvlText w:val="%7."/>
      <w:lvlJc w:val="left"/>
      <w:pPr>
        <w:ind w:left="4680" w:hanging="360"/>
      </w:pPr>
    </w:lvl>
    <w:lvl w:ilvl="7" w:tplc="73421AF6">
      <w:start w:val="1"/>
      <w:numFmt w:val="lowerLetter"/>
      <w:lvlText w:val="%8."/>
      <w:lvlJc w:val="left"/>
      <w:pPr>
        <w:ind w:left="5400" w:hanging="360"/>
      </w:pPr>
    </w:lvl>
    <w:lvl w:ilvl="8" w:tplc="9B9E8FBA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83487"/>
    <w:multiLevelType w:val="multilevel"/>
    <w:tmpl w:val="B302C3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BC02367"/>
    <w:multiLevelType w:val="hybridMultilevel"/>
    <w:tmpl w:val="E2EE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B0F5D"/>
    <w:multiLevelType w:val="multilevel"/>
    <w:tmpl w:val="B302C3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51D5B24"/>
    <w:multiLevelType w:val="hybridMultilevel"/>
    <w:tmpl w:val="A0A4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870EA"/>
    <w:multiLevelType w:val="hybridMultilevel"/>
    <w:tmpl w:val="3B06C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B2B00"/>
    <w:multiLevelType w:val="multilevel"/>
    <w:tmpl w:val="469062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B9C0FE4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EDD6B02"/>
    <w:multiLevelType w:val="hybridMultilevel"/>
    <w:tmpl w:val="F8B4B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B06C6"/>
    <w:multiLevelType w:val="hybridMultilevel"/>
    <w:tmpl w:val="EE280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0D12"/>
    <w:multiLevelType w:val="hybridMultilevel"/>
    <w:tmpl w:val="2D8E2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4"/>
  </w:num>
  <w:num w:numId="13">
    <w:abstractNumId w:val="20"/>
  </w:num>
  <w:num w:numId="14">
    <w:abstractNumId w:val="17"/>
  </w:num>
  <w:num w:numId="15">
    <w:abstractNumId w:val="9"/>
  </w:num>
  <w:num w:numId="16">
    <w:abstractNumId w:val="18"/>
  </w:num>
  <w:num w:numId="17">
    <w:abstractNumId w:val="15"/>
  </w:num>
  <w:num w:numId="18">
    <w:abstractNumId w:val="11"/>
  </w:num>
  <w:num w:numId="19">
    <w:abstractNumId w:val="16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C70"/>
    <w:rsid w:val="0000235B"/>
    <w:rsid w:val="0003064A"/>
    <w:rsid w:val="000513CD"/>
    <w:rsid w:val="00054B3D"/>
    <w:rsid w:val="00086DB6"/>
    <w:rsid w:val="000A097D"/>
    <w:rsid w:val="000A11F9"/>
    <w:rsid w:val="000E1728"/>
    <w:rsid w:val="00116056"/>
    <w:rsid w:val="00143716"/>
    <w:rsid w:val="001A51D8"/>
    <w:rsid w:val="001D44B1"/>
    <w:rsid w:val="001E7428"/>
    <w:rsid w:val="001F5814"/>
    <w:rsid w:val="00205C48"/>
    <w:rsid w:val="0021703C"/>
    <w:rsid w:val="00217326"/>
    <w:rsid w:val="00217624"/>
    <w:rsid w:val="00230505"/>
    <w:rsid w:val="00234EEE"/>
    <w:rsid w:val="002659E7"/>
    <w:rsid w:val="00273D91"/>
    <w:rsid w:val="00280204"/>
    <w:rsid w:val="00283F9C"/>
    <w:rsid w:val="002859AE"/>
    <w:rsid w:val="002A31C4"/>
    <w:rsid w:val="002C631E"/>
    <w:rsid w:val="002C7B82"/>
    <w:rsid w:val="00300D6C"/>
    <w:rsid w:val="00313462"/>
    <w:rsid w:val="00316111"/>
    <w:rsid w:val="0032156C"/>
    <w:rsid w:val="00342E6F"/>
    <w:rsid w:val="00372147"/>
    <w:rsid w:val="00382EF3"/>
    <w:rsid w:val="003B0E22"/>
    <w:rsid w:val="003B20DF"/>
    <w:rsid w:val="003C4A47"/>
    <w:rsid w:val="003C4C75"/>
    <w:rsid w:val="003C647B"/>
    <w:rsid w:val="003E38A6"/>
    <w:rsid w:val="003E5F49"/>
    <w:rsid w:val="003E74D8"/>
    <w:rsid w:val="003F2926"/>
    <w:rsid w:val="004065C1"/>
    <w:rsid w:val="00413E73"/>
    <w:rsid w:val="004409FD"/>
    <w:rsid w:val="004A72BD"/>
    <w:rsid w:val="004F02B2"/>
    <w:rsid w:val="004F16D7"/>
    <w:rsid w:val="004F6D0A"/>
    <w:rsid w:val="00500507"/>
    <w:rsid w:val="00520CBE"/>
    <w:rsid w:val="00530182"/>
    <w:rsid w:val="00570C01"/>
    <w:rsid w:val="005908DA"/>
    <w:rsid w:val="005D43BA"/>
    <w:rsid w:val="00613393"/>
    <w:rsid w:val="00671B24"/>
    <w:rsid w:val="006A0390"/>
    <w:rsid w:val="006A25EB"/>
    <w:rsid w:val="006E45D4"/>
    <w:rsid w:val="00723CCC"/>
    <w:rsid w:val="00752396"/>
    <w:rsid w:val="00764802"/>
    <w:rsid w:val="00783B2A"/>
    <w:rsid w:val="00794342"/>
    <w:rsid w:val="007A248B"/>
    <w:rsid w:val="007B3194"/>
    <w:rsid w:val="007D2E30"/>
    <w:rsid w:val="0080549E"/>
    <w:rsid w:val="008122F2"/>
    <w:rsid w:val="00826C3E"/>
    <w:rsid w:val="00835BF6"/>
    <w:rsid w:val="00837CAE"/>
    <w:rsid w:val="00845C8B"/>
    <w:rsid w:val="008757F4"/>
    <w:rsid w:val="00895A9A"/>
    <w:rsid w:val="008B675A"/>
    <w:rsid w:val="008E3C28"/>
    <w:rsid w:val="008F2186"/>
    <w:rsid w:val="0090148B"/>
    <w:rsid w:val="00935AAE"/>
    <w:rsid w:val="00957661"/>
    <w:rsid w:val="009A2F5B"/>
    <w:rsid w:val="009E251E"/>
    <w:rsid w:val="00A00345"/>
    <w:rsid w:val="00A1525D"/>
    <w:rsid w:val="00A41567"/>
    <w:rsid w:val="00A52C38"/>
    <w:rsid w:val="00A62682"/>
    <w:rsid w:val="00AA6CAB"/>
    <w:rsid w:val="00AE3C1E"/>
    <w:rsid w:val="00B04DAE"/>
    <w:rsid w:val="00B85722"/>
    <w:rsid w:val="00BE428A"/>
    <w:rsid w:val="00BF0F3E"/>
    <w:rsid w:val="00BF207F"/>
    <w:rsid w:val="00BF7A1F"/>
    <w:rsid w:val="00C327DC"/>
    <w:rsid w:val="00C61B1F"/>
    <w:rsid w:val="00C70AFA"/>
    <w:rsid w:val="00C73BC7"/>
    <w:rsid w:val="00C75BFC"/>
    <w:rsid w:val="00CD0921"/>
    <w:rsid w:val="00CD0FDA"/>
    <w:rsid w:val="00CD3C31"/>
    <w:rsid w:val="00CD464A"/>
    <w:rsid w:val="00CE4E00"/>
    <w:rsid w:val="00D54C70"/>
    <w:rsid w:val="00D67C43"/>
    <w:rsid w:val="00D84AEE"/>
    <w:rsid w:val="00D9276F"/>
    <w:rsid w:val="00D9424A"/>
    <w:rsid w:val="00DB6884"/>
    <w:rsid w:val="00DE6647"/>
    <w:rsid w:val="00E2504E"/>
    <w:rsid w:val="00E43DC1"/>
    <w:rsid w:val="00E45C39"/>
    <w:rsid w:val="00E84D96"/>
    <w:rsid w:val="00EB2530"/>
    <w:rsid w:val="00EB7E99"/>
    <w:rsid w:val="00EF2F36"/>
    <w:rsid w:val="00F033FA"/>
    <w:rsid w:val="00F15CAF"/>
    <w:rsid w:val="00F264C1"/>
    <w:rsid w:val="00F43DA5"/>
    <w:rsid w:val="00FC232C"/>
    <w:rsid w:val="00FD4802"/>
    <w:rsid w:val="00FF4795"/>
    <w:rsid w:val="05C80E6E"/>
    <w:rsid w:val="0620CDB4"/>
    <w:rsid w:val="0BCEB7B3"/>
    <w:rsid w:val="0C7A67AA"/>
    <w:rsid w:val="0CBB5BC6"/>
    <w:rsid w:val="1DDB9FD4"/>
    <w:rsid w:val="203C556C"/>
    <w:rsid w:val="23B86D70"/>
    <w:rsid w:val="2857C1C4"/>
    <w:rsid w:val="2D0814DD"/>
    <w:rsid w:val="3348956E"/>
    <w:rsid w:val="35C22FF9"/>
    <w:rsid w:val="37065DAB"/>
    <w:rsid w:val="3940E023"/>
    <w:rsid w:val="409C8643"/>
    <w:rsid w:val="4120B9F6"/>
    <w:rsid w:val="438C93FD"/>
    <w:rsid w:val="43A61E48"/>
    <w:rsid w:val="47D3F3D2"/>
    <w:rsid w:val="47DE0475"/>
    <w:rsid w:val="4D13DD7F"/>
    <w:rsid w:val="4D62F225"/>
    <w:rsid w:val="4E7E06C6"/>
    <w:rsid w:val="4EC6522B"/>
    <w:rsid w:val="510EECF7"/>
    <w:rsid w:val="51B59909"/>
    <w:rsid w:val="52DF75BE"/>
    <w:rsid w:val="56E8D86D"/>
    <w:rsid w:val="57121094"/>
    <w:rsid w:val="581DA02E"/>
    <w:rsid w:val="63AA8FDB"/>
    <w:rsid w:val="63CA7548"/>
    <w:rsid w:val="646552E6"/>
    <w:rsid w:val="6793CD2D"/>
    <w:rsid w:val="67EF3459"/>
    <w:rsid w:val="6A909C4C"/>
    <w:rsid w:val="6CAFF368"/>
    <w:rsid w:val="6E3F2C7A"/>
    <w:rsid w:val="6E5916B3"/>
    <w:rsid w:val="6F163C87"/>
    <w:rsid w:val="6F1A341E"/>
    <w:rsid w:val="70A39813"/>
    <w:rsid w:val="72DB9FDC"/>
    <w:rsid w:val="75876F02"/>
    <w:rsid w:val="75F0F4A6"/>
    <w:rsid w:val="77034141"/>
    <w:rsid w:val="7710E558"/>
    <w:rsid w:val="772D5560"/>
    <w:rsid w:val="7D4F9C7D"/>
    <w:rsid w:val="7F94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A42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" w:hAnsi="Times New Roman" w:cs="Times New Roman"/>
      <w:sz w:val="18"/>
      <w:szCs w:val="18"/>
      <w:lang w:eastAsia="zh-C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BodyTextChar1">
    <w:name w:val="Body Text Char1"/>
    <w:rPr>
      <w:color w:val="00000A"/>
      <w:sz w:val="21"/>
      <w:szCs w:val="21"/>
      <w:lang w:eastAsia="zh-CN" w:bidi="hi-IN"/>
    </w:rPr>
  </w:style>
  <w:style w:type="character" w:customStyle="1" w:styleId="HeaderChar">
    <w:name w:val="Header Char"/>
    <w:rPr>
      <w:sz w:val="24"/>
      <w:szCs w:val="24"/>
      <w:lang w:val="pl-PL" w:bidi="ar-SA"/>
    </w:rPr>
  </w:style>
  <w:style w:type="character" w:customStyle="1" w:styleId="HeaderChar1">
    <w:name w:val="Header Char1"/>
    <w:rPr>
      <w:kern w:val="2"/>
      <w:sz w:val="24"/>
      <w:szCs w:val="24"/>
      <w:lang w:val="pl-PL" w:bidi="ar-SA"/>
    </w:rPr>
  </w:style>
  <w:style w:type="character" w:customStyle="1" w:styleId="FootnoteTextChar">
    <w:name w:val="Footnote Text Char"/>
    <w:rPr>
      <w:kern w:val="2"/>
      <w:lang w:val="pl-PL" w:bidi="ar-SA"/>
    </w:rPr>
  </w:style>
  <w:style w:type="character" w:customStyle="1" w:styleId="ListLabel317">
    <w:name w:val="ListLabel 317"/>
    <w:rPr>
      <w:rFonts w:eastAsia="Times New Roman" w:cs="Helvetica"/>
      <w:caps w:val="0"/>
      <w:smallCaps w:val="0"/>
      <w:strike w:val="0"/>
      <w:dstrike w:val="0"/>
      <w:color w:val="000000"/>
      <w:spacing w:val="0"/>
      <w:position w:val="0"/>
      <w:sz w:val="20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18">
    <w:name w:val="ListLabel 318"/>
    <w:rPr>
      <w:rFonts w:cs="Times New Roman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cs="Times New Roman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ascii="Calibri" w:hAnsi="Calibri" w:cs="Times New Roman"/>
      <w:sz w:val="18"/>
    </w:rPr>
  </w:style>
  <w:style w:type="character" w:customStyle="1" w:styleId="ListLabel327">
    <w:name w:val="ListLabel 327"/>
    <w:rPr>
      <w:rFonts w:cs="Times New Roman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cs="Times New Roman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16">
    <w:name w:val="ListLabel 316"/>
    <w:rPr>
      <w:rFonts w:cs="Times New Roman"/>
      <w:b/>
      <w:sz w:val="18"/>
    </w:rPr>
  </w:style>
  <w:style w:type="character" w:customStyle="1" w:styleId="ListLabel335">
    <w:name w:val="ListLabel 335"/>
    <w:rPr>
      <w:rFonts w:ascii="Calibri" w:hAnsi="Calibri" w:cs="Symbol"/>
      <w:sz w:val="18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Symbol"/>
    </w:rPr>
  </w:style>
  <w:style w:type="character" w:customStyle="1" w:styleId="ListLabel342">
    <w:name w:val="ListLabel 342"/>
    <w:rPr>
      <w:rFonts w:cs="OpenSymbol"/>
    </w:rPr>
  </w:style>
  <w:style w:type="character" w:customStyle="1" w:styleId="ListLabel343">
    <w:name w:val="ListLabel 343"/>
    <w:rPr>
      <w:rFonts w:cs="OpenSymbol"/>
    </w:rPr>
  </w:style>
  <w:style w:type="character" w:customStyle="1" w:styleId="Znakinumeracji">
    <w:name w:val="Znaki numeracji"/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ascii="Times New Roman" w:hAnsi="Times New Roman" w:cs="OpenSymbol"/>
      <w:sz w:val="20"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</w:rPr>
  </w:style>
  <w:style w:type="character" w:customStyle="1" w:styleId="ListLabel298">
    <w:name w:val="ListLabel 298"/>
    <w:rPr>
      <w:rFonts w:cs="OpenSymbol"/>
    </w:rPr>
  </w:style>
  <w:style w:type="character" w:customStyle="1" w:styleId="ListLabel299">
    <w:name w:val="ListLabel 299"/>
    <w:rPr>
      <w:rFonts w:cs="OpenSymbol"/>
    </w:rPr>
  </w:style>
  <w:style w:type="character" w:customStyle="1" w:styleId="ListLabel300">
    <w:name w:val="ListLabel 300"/>
    <w:rPr>
      <w:rFonts w:cs="OpenSymbol"/>
    </w:rPr>
  </w:style>
  <w:style w:type="character" w:customStyle="1" w:styleId="ListLabel301">
    <w:name w:val="ListLabel 301"/>
    <w:rPr>
      <w:rFonts w:cs="OpenSymbol"/>
    </w:rPr>
  </w:style>
  <w:style w:type="character" w:customStyle="1" w:styleId="ListLabel302">
    <w:name w:val="ListLabel 302"/>
    <w:rPr>
      <w:rFonts w:cs="OpenSymbol"/>
    </w:rPr>
  </w:style>
  <w:style w:type="character" w:customStyle="1" w:styleId="ListLabel303">
    <w:name w:val="ListLabel 303"/>
    <w:rPr>
      <w:rFonts w:cs="OpenSymbol"/>
    </w:rPr>
  </w:style>
  <w:style w:type="character" w:customStyle="1" w:styleId="ListLabel304">
    <w:name w:val="ListLabel 304"/>
    <w:rPr>
      <w:rFonts w:cs="OpenSymbol"/>
    </w:rPr>
  </w:style>
  <w:style w:type="character" w:customStyle="1" w:styleId="ListLabel305">
    <w:name w:val="ListLabel 305"/>
    <w:rPr>
      <w:rFonts w:cs="OpenSymbol"/>
    </w:rPr>
  </w:style>
  <w:style w:type="character" w:customStyle="1" w:styleId="Domylnaczcionkaakapitu3">
    <w:name w:val="Domyślna czcionka akapitu3"/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uppressAutoHyphens w:val="0"/>
      <w:spacing w:after="140" w:line="288" w:lineRule="auto"/>
    </w:pPr>
    <w:rPr>
      <w:color w:val="00000A"/>
      <w:sz w:val="21"/>
      <w:szCs w:val="21"/>
      <w:lang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wypunktowana">
    <w:name w:val="Lista wypunktowana"/>
    <w:basedOn w:val="Normalny"/>
    <w:pPr>
      <w:tabs>
        <w:tab w:val="left" w:pos="72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MS Mincho" w:hAnsi="Calibri" w:cs="Calibri"/>
      <w:sz w:val="22"/>
      <w:szCs w:val="22"/>
      <w:lang w:eastAsia="zh-CN"/>
    </w:rPr>
  </w:style>
  <w:style w:type="paragraph" w:customStyle="1" w:styleId="Listawypunktowana1">
    <w:name w:val="Lista wypunktowana1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kern w:val="2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kern w:val="2"/>
      <w:sz w:val="20"/>
      <w:szCs w:val="20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xtbody">
    <w:name w:val="Text body"/>
    <w:basedOn w:val="Normalny"/>
    <w:pPr>
      <w:widowControl w:val="0"/>
      <w:suppressAutoHyphens w:val="0"/>
      <w:spacing w:after="120"/>
      <w:textAlignment w:val="baseline"/>
    </w:pPr>
    <w:rPr>
      <w:rFonts w:ascii="Liberation Serif" w:eastAsia="SimSun" w:hAnsi="Liberation Serif" w:cs="Mangal"/>
      <w:color w:val="00000A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</w:style>
  <w:style w:type="paragraph" w:customStyle="1" w:styleId="Listapunktowana2">
    <w:name w:val="Lista punktowana2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sz w:val="20"/>
      <w:szCs w:val="20"/>
    </w:rPr>
  </w:style>
  <w:style w:type="paragraph" w:customStyle="1" w:styleId="WW-Domylnie">
    <w:name w:val="WW-Domyślnie"/>
    <w:pPr>
      <w:widowControl w:val="0"/>
      <w:suppressAutoHyphens/>
      <w:spacing w:after="200" w:line="276" w:lineRule="auto"/>
    </w:pPr>
    <w:rPr>
      <w:rFonts w:cs="SimSun"/>
      <w:kern w:val="2"/>
      <w:sz w:val="24"/>
      <w:szCs w:val="24"/>
      <w:lang w:eastAsia="zh-CN" w:bidi="hi-IN"/>
    </w:rPr>
  </w:style>
  <w:style w:type="paragraph" w:customStyle="1" w:styleId="Heading81">
    <w:name w:val="Heading 81"/>
    <w:pPr>
      <w:suppressAutoHyphens/>
    </w:pPr>
    <w:rPr>
      <w:rFonts w:cs="Mangal"/>
      <w:kern w:val="2"/>
      <w:sz w:val="24"/>
      <w:szCs w:val="24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uiPriority w:val="99"/>
    <w:semiHidden/>
    <w:unhideWhenUsed/>
    <w:rsid w:val="00217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62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762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62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7624"/>
    <w:rPr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6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7624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9A2F5B"/>
    <w:pPr>
      <w:ind w:left="720"/>
      <w:contextualSpacing/>
    </w:pPr>
  </w:style>
  <w:style w:type="character" w:customStyle="1" w:styleId="normaltextrun">
    <w:name w:val="normaltextrun"/>
    <w:basedOn w:val="Domylnaczcionkaakapitu"/>
    <w:rsid w:val="00A62682"/>
  </w:style>
  <w:style w:type="character" w:customStyle="1" w:styleId="eop">
    <w:name w:val="eop"/>
    <w:basedOn w:val="Domylnaczcionkaakapitu"/>
    <w:rsid w:val="00A62682"/>
  </w:style>
  <w:style w:type="paragraph" w:customStyle="1" w:styleId="Standard">
    <w:name w:val="Standard"/>
    <w:rsid w:val="006A25E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0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8E0DF-07BE-439B-8A71-78A9676A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2025-04-08T05:31:00Z</dcterms:created>
  <dcterms:modified xsi:type="dcterms:W3CDTF">2025-04-11T06:34:00Z</dcterms:modified>
</cp:coreProperties>
</file>